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F6737E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F6737E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="00F6737E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F6737E">
              <w:rPr>
                <w:rFonts w:ascii="Liberation Serif" w:hAnsi="Liberation Serif"/>
                <w:sz w:val="24"/>
                <w:szCs w:val="24"/>
                <w:u w:val="single"/>
              </w:rPr>
              <w:t>489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proofErr w:type="gramStart"/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</w:t>
            </w:r>
            <w:proofErr w:type="gramEnd"/>
            <w:r w:rsidR="00A73011">
              <w:rPr>
                <w:rFonts w:ascii="Liberation Serif" w:hAnsi="Liberation Serif"/>
                <w:sz w:val="24"/>
                <w:szCs w:val="24"/>
              </w:rPr>
              <w:t xml:space="preserve">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1414A3">
              <w:rPr>
                <w:rFonts w:ascii="Liberation Serif" w:hAnsi="Liberation Serif"/>
                <w:sz w:val="24"/>
                <w:szCs w:val="24"/>
              </w:rPr>
              <w:t xml:space="preserve"> с. </w:t>
            </w:r>
            <w:proofErr w:type="spellStart"/>
            <w:r w:rsidR="001414A3">
              <w:rPr>
                <w:rFonts w:ascii="Liberation Serif" w:hAnsi="Liberation Serif"/>
                <w:sz w:val="24"/>
                <w:szCs w:val="24"/>
              </w:rPr>
              <w:t>Кисловское</w:t>
            </w:r>
            <w:proofErr w:type="spellEnd"/>
            <w:r w:rsidR="001414A3">
              <w:rPr>
                <w:rFonts w:ascii="Liberation Serif" w:hAnsi="Liberation Serif"/>
                <w:sz w:val="24"/>
                <w:szCs w:val="24"/>
              </w:rPr>
              <w:t>,</w:t>
            </w:r>
            <w:r w:rsidR="00AB60BF">
              <w:rPr>
                <w:rFonts w:ascii="Liberation Serif" w:hAnsi="Liberation Serif"/>
                <w:sz w:val="24"/>
                <w:szCs w:val="24"/>
              </w:rPr>
              <w:t xml:space="preserve"> ул. Красных Орлов, д.27, д.29. 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AB60BF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 с. </w:t>
      </w:r>
      <w:proofErr w:type="spellStart"/>
      <w:r w:rsidR="005B577B">
        <w:rPr>
          <w:rFonts w:ascii="Liberation Serif" w:hAnsi="Liberation Serif"/>
        </w:rPr>
        <w:t>Кисловское</w:t>
      </w:r>
      <w:proofErr w:type="spellEnd"/>
      <w:r w:rsidR="005B577B">
        <w:rPr>
          <w:rFonts w:ascii="Liberation Serif" w:hAnsi="Liberation Serif"/>
        </w:rPr>
        <w:t>,</w:t>
      </w:r>
      <w:r w:rsidR="00AB60BF">
        <w:rPr>
          <w:rFonts w:ascii="Liberation Serif" w:hAnsi="Liberation Serif"/>
        </w:rPr>
        <w:t xml:space="preserve"> ул. Красных Орлов, д.27, д.29.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B60BF" w:rsidRDefault="00AB60BF" w:rsidP="00F30884">
      <w:pPr>
        <w:rPr>
          <w:rFonts w:ascii="Liberation Serif" w:hAnsi="Liberation Serif"/>
        </w:rPr>
      </w:pPr>
    </w:p>
    <w:p w:rsidR="00A73011" w:rsidRPr="00B759A3" w:rsidRDefault="00A7301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lastRenderedPageBreak/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</w:t>
      </w:r>
      <w:r w:rsidR="00AB60BF">
        <w:rPr>
          <w:rFonts w:ascii="Liberation Serif" w:hAnsi="Liberation Serif"/>
          <w:bCs/>
        </w:rPr>
        <w:t>вская область, Каменский район,</w:t>
      </w:r>
      <w:r w:rsidR="005B577B">
        <w:rPr>
          <w:rFonts w:ascii="Liberation Serif" w:hAnsi="Liberation Serif"/>
        </w:rPr>
        <w:t xml:space="preserve"> с. </w:t>
      </w:r>
      <w:proofErr w:type="spellStart"/>
      <w:r w:rsidR="005B577B">
        <w:rPr>
          <w:rFonts w:ascii="Liberation Serif" w:hAnsi="Liberation Serif"/>
        </w:rPr>
        <w:t>Кисловское</w:t>
      </w:r>
      <w:proofErr w:type="spellEnd"/>
      <w:r w:rsidR="005B577B">
        <w:rPr>
          <w:rFonts w:ascii="Liberation Serif" w:hAnsi="Liberation Serif"/>
        </w:rPr>
        <w:t>, ул. Красны</w:t>
      </w:r>
      <w:r w:rsidR="00AB60BF">
        <w:rPr>
          <w:rFonts w:ascii="Liberation Serif" w:hAnsi="Liberation Serif"/>
        </w:rPr>
        <w:t>х Орлов, д.27, д.29.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A73011">
        <w:rPr>
          <w:rFonts w:ascii="Liberation Serif" w:hAnsi="Liberation Serif"/>
        </w:rPr>
        <w:t>и  домами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C302CB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расположенными</w:t>
      </w:r>
      <w:proofErr w:type="gramEnd"/>
      <w:r w:rsidR="00A73011">
        <w:rPr>
          <w:rFonts w:ascii="Liberation Serif" w:hAnsi="Liberation Serif"/>
        </w:rPr>
        <w:t xml:space="preserve"> по адресам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AB60B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5B577B" w:rsidRPr="005B577B">
        <w:rPr>
          <w:rFonts w:ascii="Liberation Serif" w:hAnsi="Liberation Serif"/>
        </w:rPr>
        <w:t xml:space="preserve"> </w:t>
      </w:r>
      <w:r w:rsidR="00AB60BF">
        <w:rPr>
          <w:rFonts w:ascii="Liberation Serif" w:hAnsi="Liberation Serif"/>
        </w:rPr>
        <w:t xml:space="preserve">        </w:t>
      </w:r>
      <w:r w:rsidR="005B577B">
        <w:rPr>
          <w:rFonts w:ascii="Liberation Serif" w:hAnsi="Liberation Serif"/>
        </w:rPr>
        <w:t xml:space="preserve"> </w:t>
      </w:r>
    </w:p>
    <w:p w:rsidR="005B577B" w:rsidRDefault="005B577B" w:rsidP="005B577B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</w:t>
      </w:r>
      <w:r w:rsidR="00AB60BF">
        <w:rPr>
          <w:rFonts w:ascii="Liberation Serif" w:hAnsi="Liberation Serif"/>
        </w:rPr>
        <w:t xml:space="preserve">             с.</w:t>
      </w:r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Кисловское</w:t>
      </w:r>
      <w:proofErr w:type="spellEnd"/>
      <w:r>
        <w:rPr>
          <w:rFonts w:ascii="Liberation Serif" w:hAnsi="Liberation Serif"/>
        </w:rPr>
        <w:t xml:space="preserve">, ул. Красных Орлов, д.27, д.29; </w:t>
      </w:r>
    </w:p>
    <w:p w:rsidR="005B577B" w:rsidRPr="00B759A3" w:rsidRDefault="005B577B" w:rsidP="00AB60BF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</w:t>
      </w:r>
      <w:r w:rsidR="00AB60BF">
        <w:rPr>
          <w:rFonts w:ascii="Liberation Serif" w:hAnsi="Liberation Serif"/>
        </w:rPr>
        <w:t xml:space="preserve"> 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E774E3" w:rsidRPr="00CD06BC" w:rsidRDefault="00AB60BF" w:rsidP="00AB60BF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E774E3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E774E3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E774E3"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E774E3" w:rsidRPr="00CD06BC" w:rsidRDefault="00B632E7" w:rsidP="00E774E3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774E3" w:rsidRPr="004F513C" w:rsidRDefault="00B632E7" w:rsidP="00E774E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774E3" w:rsidRPr="00CD06BC" w:rsidRDefault="00B632E7" w:rsidP="00E774E3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E774E3" w:rsidRPr="00CD06BC" w:rsidRDefault="00E774E3" w:rsidP="00E774E3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E774E3" w:rsidRPr="00CD06BC" w:rsidRDefault="00E774E3" w:rsidP="00E774E3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E774E3" w:rsidRPr="00CD06BC" w:rsidRDefault="00E774E3" w:rsidP="00E774E3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E774E3" w:rsidRPr="00CD06BC" w:rsidRDefault="00E774E3" w:rsidP="00E774E3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E774E3" w:rsidRPr="00CD06BC" w:rsidRDefault="00E774E3" w:rsidP="00E774E3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E774E3" w:rsidRPr="00CD06BC" w:rsidRDefault="00E774E3" w:rsidP="00E774E3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E774E3" w:rsidRPr="00254F98" w:rsidRDefault="00E774E3" w:rsidP="00E774E3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E774E3" w:rsidRPr="00254F98" w:rsidRDefault="00E774E3" w:rsidP="00E774E3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>
        <w:rPr>
          <w:rFonts w:ascii="Liberation Serif" w:hAnsi="Liberation Serif"/>
        </w:rPr>
        <w:t>К</w:t>
      </w:r>
      <w:r w:rsidR="00D03552">
        <w:rPr>
          <w:rFonts w:ascii="Liberation Serif" w:hAnsi="Liberation Serif"/>
        </w:rPr>
        <w:t>исловское</w:t>
      </w:r>
      <w:proofErr w:type="spellEnd"/>
      <w:r>
        <w:rPr>
          <w:rFonts w:ascii="Liberation Serif" w:hAnsi="Liberation Serif"/>
        </w:rPr>
        <w:t xml:space="preserve">, ул. </w:t>
      </w:r>
      <w:r w:rsidR="00D03552">
        <w:rPr>
          <w:rFonts w:ascii="Liberation Serif" w:hAnsi="Liberation Serif"/>
        </w:rPr>
        <w:t>Красных Орлов, д.27</w:t>
      </w:r>
    </w:p>
    <w:p w:rsidR="00E774E3" w:rsidRPr="005A5AE1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66:12:0601002:209</w:t>
      </w:r>
    </w:p>
    <w:p w:rsidR="00E774E3" w:rsidRPr="00CA3008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</w:t>
      </w:r>
      <w:r w:rsidR="00D03552">
        <w:rPr>
          <w:rFonts w:ascii="Liberation Serif" w:hAnsi="Liberation Serif" w:cs="Times New Roman"/>
          <w:sz w:val="24"/>
          <w:szCs w:val="24"/>
        </w:rPr>
        <w:t>85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E774E3" w:rsidRPr="00FC7493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="00D03552">
        <w:rPr>
          <w:rFonts w:ascii="Liberation Serif" w:hAnsi="Liberation Serif" w:cs="Times New Roman"/>
          <w:sz w:val="24"/>
          <w:szCs w:val="24"/>
        </w:rPr>
        <w:t>22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E774E3" w:rsidRPr="00FC7493" w:rsidRDefault="00E774E3" w:rsidP="00E774E3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E774E3" w:rsidRPr="00CD06BC" w:rsidRDefault="00E774E3" w:rsidP="00E774E3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E774E3" w:rsidRPr="00CD06BC" w:rsidRDefault="00E774E3" w:rsidP="00E774E3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E774E3" w:rsidRPr="00E16A92" w:rsidRDefault="00E774E3" w:rsidP="00E774E3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="00D03552">
        <w:rPr>
          <w:rFonts w:ascii="Liberation Serif" w:hAnsi="Liberation Serif" w:cs="Times New Roman"/>
          <w:sz w:val="24"/>
          <w:szCs w:val="24"/>
        </w:rPr>
        <w:t>1269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E774E3" w:rsidRPr="00CD06BC" w:rsidRDefault="00E774E3" w:rsidP="00E774E3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D03552">
        <w:rPr>
          <w:rFonts w:ascii="Liberation Serif" w:hAnsi="Liberation Serif" w:cs="Times New Roman"/>
          <w:sz w:val="24"/>
          <w:szCs w:val="24"/>
        </w:rPr>
        <w:t>1269</w:t>
      </w: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E774E3" w:rsidRPr="00CD06BC" w:rsidRDefault="00E774E3" w:rsidP="00E774E3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E774E3" w:rsidRPr="00CD06BC" w:rsidRDefault="00E774E3" w:rsidP="00E774E3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</w:t>
      </w:r>
      <w:r w:rsidR="00D03552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E774E3" w:rsidRPr="00CD06BC" w:rsidRDefault="00E774E3" w:rsidP="00E774E3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E774E3" w:rsidRPr="00074CCF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E774E3" w:rsidRPr="00E16A92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E774E3" w:rsidRPr="00CD06BC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E774E3" w:rsidRPr="00FB74A8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E774E3" w:rsidRPr="00CA3008" w:rsidRDefault="00E774E3" w:rsidP="00E774E3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E774E3" w:rsidRPr="00A24D33" w:rsidRDefault="00E774E3" w:rsidP="00E774E3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E774E3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E774E3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D03552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 w:rsidR="00D03552">
              <w:rPr>
                <w:rFonts w:ascii="Liberation Serif" w:eastAsia="Lucida Sans Unicode" w:hAnsi="Liberation Serif" w:cs="Mangal"/>
                <w:lang w:eastAsia="hi-IN" w:bidi="hi-IN"/>
              </w:rPr>
              <w:t>ж/б</w:t>
            </w:r>
            <w:proofErr w:type="gramEnd"/>
            <w:r w:rsidR="00D03552">
              <w:rPr>
                <w:rFonts w:ascii="Liberation Serif" w:eastAsia="Lucida Sans Unicode" w:hAnsi="Liberation Serif" w:cs="Mangal"/>
                <w:lang w:eastAsia="hi-IN" w:bidi="hi-IN"/>
              </w:rPr>
              <w:t xml:space="preserve"> блоки со сборными оголовками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E774E3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E774E3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E774E3" w:rsidRPr="00A24D3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774E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E774E3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E774E3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E774E3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44089" w:rsidRDefault="00E774E3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44089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E774E3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74E3" w:rsidRPr="00A24D33" w:rsidRDefault="00E774E3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E774E3" w:rsidRDefault="00E774E3" w:rsidP="00E774E3">
      <w:pPr>
        <w:jc w:val="both"/>
        <w:rPr>
          <w:rFonts w:ascii="Liberation Serif" w:hAnsi="Liberation Serif"/>
        </w:rPr>
      </w:pPr>
    </w:p>
    <w:p w:rsidR="00E774E3" w:rsidRDefault="00E774E3" w:rsidP="00E774E3">
      <w:pPr>
        <w:jc w:val="both"/>
        <w:rPr>
          <w:rFonts w:ascii="Liberation Serif" w:hAnsi="Liberation Serif"/>
        </w:rPr>
      </w:pPr>
    </w:p>
    <w:p w:rsidR="00E774E3" w:rsidRDefault="00B632E7" w:rsidP="00E774E3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774E3" w:rsidRDefault="00E774E3" w:rsidP="00E774E3"/>
    <w:p w:rsidR="00E774E3" w:rsidRDefault="00E774E3" w:rsidP="00E774E3">
      <w:pPr>
        <w:pStyle w:val="HTML"/>
        <w:rPr>
          <w:rFonts w:ascii="Liberation Serif" w:hAnsi="Liberation Serif"/>
          <w:sz w:val="24"/>
          <w:szCs w:val="24"/>
        </w:rPr>
      </w:pPr>
    </w:p>
    <w:p w:rsidR="00D03552" w:rsidRPr="00CD06BC" w:rsidRDefault="00B632E7" w:rsidP="00D03552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D03552" w:rsidRDefault="00D03552" w:rsidP="00D0355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B632E7" w:rsidRDefault="00B632E7" w:rsidP="00B632E7">
      <w:pPr>
        <w:rPr>
          <w:lang w:eastAsia="hi-IN" w:bidi="hi-IN"/>
        </w:rPr>
      </w:pPr>
    </w:p>
    <w:p w:rsidR="00B632E7" w:rsidRDefault="00B632E7" w:rsidP="00B632E7">
      <w:pPr>
        <w:rPr>
          <w:lang w:eastAsia="hi-IN" w:bidi="hi-IN"/>
        </w:rPr>
      </w:pPr>
    </w:p>
    <w:p w:rsidR="00B632E7" w:rsidRPr="00B632E7" w:rsidRDefault="00B632E7" w:rsidP="00B632E7">
      <w:pPr>
        <w:rPr>
          <w:lang w:eastAsia="hi-IN" w:bidi="hi-IN"/>
        </w:rPr>
      </w:pPr>
    </w:p>
    <w:p w:rsidR="00D03552" w:rsidRPr="00CD06BC" w:rsidRDefault="00D03552" w:rsidP="00D0355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D03552" w:rsidRPr="00CD06BC" w:rsidRDefault="00D03552" w:rsidP="00D0355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D03552" w:rsidRPr="00CD06BC" w:rsidRDefault="00D03552" w:rsidP="00D0355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D03552" w:rsidRPr="00CD06BC" w:rsidRDefault="00D03552" w:rsidP="00D0355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D03552" w:rsidRPr="00CD06BC" w:rsidRDefault="00D03552" w:rsidP="00D0355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D03552" w:rsidRPr="00CD06BC" w:rsidRDefault="00D03552" w:rsidP="00D0355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D03552" w:rsidRPr="00254F98" w:rsidRDefault="00D03552" w:rsidP="00D0355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D03552" w:rsidRPr="00254F98" w:rsidRDefault="00D03552" w:rsidP="00D0355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с. </w:t>
      </w:r>
      <w:proofErr w:type="spellStart"/>
      <w:r>
        <w:rPr>
          <w:rFonts w:ascii="Liberation Serif" w:hAnsi="Liberation Serif"/>
        </w:rPr>
        <w:t>К</w:t>
      </w:r>
      <w:r w:rsidR="00CD498D">
        <w:rPr>
          <w:rFonts w:ascii="Liberation Serif" w:hAnsi="Liberation Serif"/>
        </w:rPr>
        <w:t>исловское</w:t>
      </w:r>
      <w:proofErr w:type="spellEnd"/>
      <w:r>
        <w:rPr>
          <w:rFonts w:ascii="Liberation Serif" w:hAnsi="Liberation Serif"/>
        </w:rPr>
        <w:t xml:space="preserve">, ул. </w:t>
      </w:r>
      <w:r w:rsidR="00CD498D">
        <w:rPr>
          <w:rFonts w:ascii="Liberation Serif" w:hAnsi="Liberation Serif"/>
        </w:rPr>
        <w:t>Красных Орлов, д.29</w:t>
      </w:r>
    </w:p>
    <w:p w:rsidR="00D03552" w:rsidRPr="005A5AE1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</w:t>
      </w:r>
      <w:r w:rsidR="00CD498D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1001004:282</w:t>
      </w:r>
    </w:p>
    <w:p w:rsidR="00D03552" w:rsidRPr="00CA3008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</w:t>
      </w:r>
      <w:r w:rsidR="00CD498D">
        <w:rPr>
          <w:rFonts w:ascii="Liberation Serif" w:hAnsi="Liberation Serif" w:cs="Times New Roman"/>
          <w:sz w:val="24"/>
          <w:szCs w:val="24"/>
        </w:rPr>
        <w:t>82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D03552" w:rsidRPr="00FC7493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="00CD498D">
        <w:rPr>
          <w:rFonts w:ascii="Liberation Serif" w:hAnsi="Liberation Serif" w:cs="Times New Roman"/>
          <w:sz w:val="24"/>
          <w:szCs w:val="24"/>
        </w:rPr>
        <w:t>24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D03552" w:rsidRPr="00FC7493" w:rsidRDefault="00D03552" w:rsidP="00D0355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D03552" w:rsidRPr="00CD06BC" w:rsidRDefault="00D03552" w:rsidP="00D0355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D03552" w:rsidRPr="00CD06BC" w:rsidRDefault="00D03552" w:rsidP="00D0355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D03552" w:rsidRPr="00E16A92" w:rsidRDefault="00D03552" w:rsidP="00D0355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="00CD498D">
        <w:rPr>
          <w:rFonts w:ascii="Liberation Serif" w:hAnsi="Liberation Serif" w:cs="Times New Roman"/>
          <w:sz w:val="24"/>
          <w:szCs w:val="24"/>
        </w:rPr>
        <w:t>1223,3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D03552" w:rsidRPr="00CD06BC" w:rsidRDefault="00D03552" w:rsidP="00D0355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CD498D">
        <w:rPr>
          <w:rFonts w:ascii="Liberation Serif" w:hAnsi="Liberation Serif" w:cs="Times New Roman"/>
          <w:sz w:val="24"/>
          <w:szCs w:val="24"/>
        </w:rPr>
        <w:t>1207,85</w:t>
      </w: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D03552" w:rsidRPr="00CD06BC" w:rsidRDefault="00D03552" w:rsidP="00D0355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D03552" w:rsidRPr="00CD06BC" w:rsidRDefault="00D03552" w:rsidP="00D0355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</w:t>
      </w:r>
      <w:r w:rsidR="00CD498D">
        <w:rPr>
          <w:rFonts w:ascii="Liberation Serif" w:hAnsi="Liberation Serif" w:cs="Times New Roman"/>
          <w:sz w:val="24"/>
          <w:szCs w:val="24"/>
        </w:rPr>
        <w:t>24,45</w:t>
      </w:r>
      <w:r>
        <w:rPr>
          <w:rFonts w:ascii="Liberation Serif" w:hAnsi="Liberation Serif" w:cs="Times New Roman"/>
          <w:sz w:val="24"/>
          <w:szCs w:val="24"/>
        </w:rPr>
        <w:t xml:space="preserve">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D03552" w:rsidRPr="00CD06BC" w:rsidRDefault="00D03552" w:rsidP="00D0355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D03552" w:rsidRPr="00074CCF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03552" w:rsidRPr="00E16A92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03552" w:rsidRPr="00CD06BC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D03552" w:rsidRPr="00FB74A8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D03552" w:rsidRPr="00CA3008" w:rsidRDefault="00D03552" w:rsidP="00D0355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D03552" w:rsidRPr="00A24D33" w:rsidRDefault="00D03552" w:rsidP="00D0355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D03552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D03552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CD498D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</w:t>
            </w:r>
            <w:proofErr w:type="gramStart"/>
            <w:r w:rsidR="00CD498D">
              <w:rPr>
                <w:rFonts w:ascii="Liberation Serif" w:eastAsia="Lucida Sans Unicode" w:hAnsi="Liberation Serif" w:cs="Mangal"/>
                <w:lang w:eastAsia="hi-IN" w:bidi="hi-IN"/>
              </w:rPr>
              <w:t>Сборный</w:t>
            </w:r>
            <w:proofErr w:type="gramEnd"/>
            <w:r w:rsidR="00CD498D">
              <w:rPr>
                <w:rFonts w:ascii="Liberation Serif" w:eastAsia="Lucida Sans Unicode" w:hAnsi="Liberation Serif" w:cs="Mangal"/>
                <w:lang w:eastAsia="hi-IN" w:bidi="hi-IN"/>
              </w:rPr>
              <w:t xml:space="preserve"> ж/б со сборными оголовками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D03552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03552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D03552" w:rsidRPr="00A24D33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3552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D03552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D03552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D03552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44089" w:rsidRDefault="00D03552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44089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D03552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3552" w:rsidRPr="00A24D33" w:rsidRDefault="00D03552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D03552" w:rsidRDefault="00D03552" w:rsidP="00D03552">
      <w:pPr>
        <w:jc w:val="both"/>
        <w:rPr>
          <w:rFonts w:ascii="Liberation Serif" w:hAnsi="Liberation Serif"/>
        </w:rPr>
      </w:pPr>
    </w:p>
    <w:p w:rsidR="00D03552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B632E7" w:rsidRDefault="00B632E7" w:rsidP="00D03552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AB60BF" w:rsidP="00AB60BF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1656C6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1656C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1656C6"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Pr="00A17177" w:rsidRDefault="00B632E7" w:rsidP="001656C6">
      <w:pPr>
        <w:rPr>
          <w:lang w:eastAsia="hi-IN" w:bidi="hi-IN"/>
        </w:rPr>
      </w:pPr>
      <w:r>
        <w:rPr>
          <w:lang w:eastAsia="hi-IN" w:bidi="hi-IN"/>
        </w:rPr>
        <w:t xml:space="preserve"> 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</w:t>
      </w:r>
      <w:proofErr w:type="gramStart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домах</w:t>
      </w:r>
      <w:proofErr w:type="gramEnd"/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, являющихся объектами конкурса по адресам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AB60BF">
        <w:rPr>
          <w:rFonts w:ascii="Liberation Serif" w:hAnsi="Liberation Serif"/>
        </w:rPr>
        <w:t xml:space="preserve"> </w:t>
      </w:r>
      <w:r w:rsidR="00024309">
        <w:rPr>
          <w:rFonts w:ascii="Liberation Serif" w:hAnsi="Liberation Serif"/>
        </w:rPr>
        <w:t xml:space="preserve"> с. </w:t>
      </w:r>
      <w:proofErr w:type="spellStart"/>
      <w:r w:rsidR="00024309">
        <w:rPr>
          <w:rFonts w:ascii="Liberation Serif" w:hAnsi="Liberation Serif"/>
        </w:rPr>
        <w:t>Кисловское</w:t>
      </w:r>
      <w:proofErr w:type="spellEnd"/>
      <w:r w:rsidR="00024309">
        <w:rPr>
          <w:rFonts w:ascii="Liberation Serif" w:hAnsi="Liberation Serif"/>
        </w:rPr>
        <w:t>, ул. Красных Орлов, д.27, д.29</w:t>
      </w:r>
      <w:r w:rsidR="00AB60BF">
        <w:rPr>
          <w:rFonts w:ascii="Liberation Serif" w:hAnsi="Liberation Serif"/>
        </w:rPr>
        <w:t xml:space="preserve"> 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B632E7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15D" w:rsidRDefault="0063515D" w:rsidP="00A24D33">
      <w:r>
        <w:separator/>
      </w:r>
    </w:p>
  </w:endnote>
  <w:endnote w:type="continuationSeparator" w:id="0">
    <w:p w:rsidR="0063515D" w:rsidRDefault="0063515D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15D" w:rsidRDefault="0063515D" w:rsidP="00A24D33">
      <w:r>
        <w:separator/>
      </w:r>
    </w:p>
  </w:footnote>
  <w:footnote w:type="continuationSeparator" w:id="0">
    <w:p w:rsidR="0063515D" w:rsidRDefault="0063515D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04EE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5D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B60BF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2878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632E7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6737E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C814F-3E18-4D8C-B789-68233623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4798</TotalTime>
  <Pages>26</Pages>
  <Words>11561</Words>
  <Characters>65902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135</cp:revision>
  <cp:lastPrinted>2024-03-14T07:37:00Z</cp:lastPrinted>
  <dcterms:created xsi:type="dcterms:W3CDTF">2019-03-13T06:21:00Z</dcterms:created>
  <dcterms:modified xsi:type="dcterms:W3CDTF">2024-03-18T05:40:00Z</dcterms:modified>
</cp:coreProperties>
</file>